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C9" w:rsidRPr="006E40C9" w:rsidRDefault="00976E8C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E40C9" w:rsidRPr="006E40C9">
        <w:rPr>
          <w:rFonts w:ascii="Times New Roman" w:hAnsi="Times New Roman" w:cs="Times New Roman"/>
          <w:b/>
          <w:bCs/>
          <w:sz w:val="20"/>
          <w:szCs w:val="20"/>
        </w:rPr>
        <w:t>Załącznik nr 2</w:t>
      </w:r>
    </w:p>
    <w:p w:rsidR="006E40C9" w:rsidRPr="006E40C9" w:rsidRDefault="006E40C9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6E40C9" w:rsidRPr="006E40C9" w:rsidRDefault="006E40C9" w:rsidP="006E40C9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sz w:val="20"/>
          <w:szCs w:val="20"/>
        </w:rPr>
        <w:t>……………, dn. ……………………</w:t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6E40C9" w:rsidRPr="006E40C9" w:rsidRDefault="006E40C9" w:rsidP="006E40C9">
      <w:pPr>
        <w:rPr>
          <w:rFonts w:ascii="Times New Roman" w:hAnsi="Times New Roman" w:cs="Times New Roman"/>
          <w:bCs/>
          <w:i/>
          <w:sz w:val="20"/>
          <w:szCs w:val="20"/>
        </w:rPr>
      </w:pPr>
      <w:r w:rsidRPr="006E40C9">
        <w:rPr>
          <w:rFonts w:ascii="Times New Roman" w:hAnsi="Times New Roman" w:cs="Times New Roman"/>
          <w:b/>
          <w:bCs/>
          <w:sz w:val="20"/>
          <w:szCs w:val="20"/>
        </w:rPr>
        <w:t>Wykonawca</w:t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E40C9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6E40C9">
        <w:rPr>
          <w:rFonts w:ascii="Times New Roman" w:hAnsi="Times New Roman" w:cs="Times New Roman"/>
          <w:bCs/>
          <w:i/>
          <w:sz w:val="20"/>
          <w:szCs w:val="20"/>
        </w:rPr>
        <w:t>(Nazwa, adres)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</w:p>
    <w:p w:rsidR="006E40C9" w:rsidRPr="006E40C9" w:rsidRDefault="006E40C9" w:rsidP="006E40C9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40C9" w:rsidRPr="006E40C9" w:rsidRDefault="006E40C9" w:rsidP="006E40C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40C9">
        <w:rPr>
          <w:rFonts w:ascii="Times New Roman" w:hAnsi="Times New Roman" w:cs="Times New Roman"/>
          <w:b/>
          <w:sz w:val="20"/>
          <w:szCs w:val="20"/>
        </w:rPr>
        <w:t xml:space="preserve">Oświadczenie o spełnieniu wszystkich warunków udziału w postępowaniu </w:t>
      </w:r>
    </w:p>
    <w:p w:rsidR="006E40C9" w:rsidRPr="003F5754" w:rsidRDefault="00976E8C" w:rsidP="006E40C9">
      <w:pPr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B0047C">
        <w:rPr>
          <w:rFonts w:ascii="Times New Roman" w:hAnsi="Times New Roman" w:cs="Times New Roman"/>
          <w:i/>
          <w:sz w:val="20"/>
          <w:szCs w:val="20"/>
        </w:rPr>
        <w:t>do</w:t>
      </w:r>
      <w:proofErr w:type="gramEnd"/>
      <w:r w:rsidRPr="00B0047C">
        <w:rPr>
          <w:rFonts w:ascii="Times New Roman" w:hAnsi="Times New Roman" w:cs="Times New Roman"/>
          <w:i/>
          <w:sz w:val="20"/>
          <w:szCs w:val="20"/>
        </w:rPr>
        <w:t xml:space="preserve"> zapytania ofertowego nr </w:t>
      </w:r>
      <w:r w:rsidR="00A71BDF">
        <w:rPr>
          <w:rFonts w:ascii="Times New Roman" w:hAnsi="Times New Roman" w:cs="Times New Roman"/>
          <w:i/>
          <w:sz w:val="20"/>
          <w:szCs w:val="20"/>
        </w:rPr>
        <w:t>8</w:t>
      </w:r>
      <w:r w:rsidR="003F5754" w:rsidRPr="00B0047C">
        <w:rPr>
          <w:rFonts w:ascii="Times New Roman" w:hAnsi="Times New Roman" w:cs="Times New Roman"/>
          <w:i/>
          <w:sz w:val="20"/>
          <w:szCs w:val="20"/>
        </w:rPr>
        <w:t>/</w:t>
      </w:r>
      <w:r w:rsidR="00B0047C" w:rsidRPr="00B0047C">
        <w:rPr>
          <w:rFonts w:ascii="Times New Roman" w:hAnsi="Times New Roman" w:cs="Times New Roman"/>
          <w:i/>
          <w:sz w:val="20"/>
          <w:szCs w:val="20"/>
        </w:rPr>
        <w:t>GTB/</w:t>
      </w:r>
      <w:r w:rsidR="003F5754" w:rsidRPr="00B0047C">
        <w:rPr>
          <w:rFonts w:ascii="Times New Roman" w:hAnsi="Times New Roman" w:cs="Times New Roman"/>
          <w:i/>
          <w:sz w:val="20"/>
          <w:szCs w:val="20"/>
        </w:rPr>
        <w:t xml:space="preserve">2017 </w:t>
      </w:r>
      <w:r w:rsidR="00BE432D">
        <w:rPr>
          <w:rFonts w:ascii="Times New Roman" w:hAnsi="Times New Roman" w:cs="Times New Roman"/>
          <w:i/>
          <w:sz w:val="20"/>
          <w:szCs w:val="20"/>
        </w:rPr>
        <w:t>z dn</w:t>
      </w:r>
      <w:r w:rsidR="00564A7B">
        <w:rPr>
          <w:rFonts w:ascii="Times New Roman" w:hAnsi="Times New Roman" w:cs="Times New Roman"/>
          <w:i/>
          <w:sz w:val="20"/>
          <w:szCs w:val="20"/>
        </w:rPr>
        <w:t>. 10.10.</w:t>
      </w:r>
      <w:r w:rsidR="00E06D7E">
        <w:rPr>
          <w:rFonts w:ascii="Times New Roman" w:hAnsi="Times New Roman" w:cs="Times New Roman"/>
          <w:i/>
          <w:sz w:val="20"/>
          <w:szCs w:val="20"/>
        </w:rPr>
        <w:t>2017</w:t>
      </w:r>
      <w:r w:rsidR="00E5022C" w:rsidRPr="00B0047C">
        <w:rPr>
          <w:rFonts w:ascii="Times New Roman" w:hAnsi="Times New Roman" w:cs="Times New Roman"/>
          <w:i/>
          <w:sz w:val="20"/>
          <w:szCs w:val="20"/>
        </w:rPr>
        <w:t>.</w:t>
      </w:r>
      <w:r w:rsidR="003F5754" w:rsidRPr="00B0047C">
        <w:rPr>
          <w:rFonts w:ascii="Times New Roman" w:hAnsi="Times New Roman" w:cs="Times New Roman"/>
          <w:i/>
          <w:sz w:val="20"/>
          <w:szCs w:val="20"/>
        </w:rPr>
        <w:t xml:space="preserve"> r.</w:t>
      </w:r>
    </w:p>
    <w:p w:rsidR="00275E78" w:rsidRPr="007E4B67" w:rsidRDefault="00275E78" w:rsidP="00275E78">
      <w:pPr>
        <w:pStyle w:val="Akapitzlist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0" w:name="_Hlk488405736"/>
      <w:r w:rsidRPr="003A68C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Wykonawca posiada</w:t>
      </w:r>
      <w:r w:rsidR="001C50B7" w:rsidRPr="003A68C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1F4CD8" w:rsidRPr="003A68C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min. 5</w:t>
      </w:r>
      <w:r w:rsidR="001C50B7" w:rsidRPr="003A68C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-letnie</w:t>
      </w:r>
      <w:r w:rsidRPr="003A68C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doświadczenie</w:t>
      </w:r>
      <w:r w:rsidR="008847F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/działalność</w:t>
      </w:r>
      <w:r w:rsidRPr="003A68C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i potencjał niezbędny do</w:t>
      </w:r>
      <w:r w:rsidR="003A68C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należytego świadczenia usług w </w:t>
      </w:r>
      <w:r w:rsidRPr="007E4B67">
        <w:rPr>
          <w:rFonts w:ascii="Times New Roman" w:hAnsi="Times New Roman" w:cs="Times New Roman"/>
          <w:bCs/>
          <w:sz w:val="20"/>
          <w:szCs w:val="20"/>
        </w:rPr>
        <w:t>zakresie opracowania strategii internacjonalizacji przedsiębiorstwa, której dotyczy projekt.</w:t>
      </w:r>
    </w:p>
    <w:p w:rsidR="00275E78" w:rsidRDefault="00275E78" w:rsidP="00275E78">
      <w:pPr>
        <w:pStyle w:val="Akapitzlist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Wykonawca p</w:t>
      </w:r>
      <w:r w:rsidRPr="007E4B67">
        <w:rPr>
          <w:rFonts w:ascii="Times New Roman" w:hAnsi="Times New Roman" w:cs="Times New Roman"/>
          <w:bCs/>
          <w:sz w:val="20"/>
          <w:szCs w:val="20"/>
        </w:rPr>
        <w:t>osiada zasoby ludzkie niezbędne do r</w:t>
      </w:r>
      <w:r>
        <w:rPr>
          <w:rFonts w:ascii="Times New Roman" w:hAnsi="Times New Roman" w:cs="Times New Roman"/>
          <w:bCs/>
          <w:sz w:val="20"/>
          <w:szCs w:val="20"/>
        </w:rPr>
        <w:t>ealizacji przedmiotu zamówienia.</w:t>
      </w:r>
    </w:p>
    <w:p w:rsidR="00383DE8" w:rsidRPr="007E4B67" w:rsidRDefault="00383DE8" w:rsidP="00275E78">
      <w:pPr>
        <w:pStyle w:val="Akapitzlist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Wykonawca działa jednocześnie na rynku Polski i Stanów Zjednoczonych.</w:t>
      </w:r>
    </w:p>
    <w:p w:rsidR="00275E78" w:rsidRPr="007E4B67" w:rsidRDefault="00275E78" w:rsidP="00275E78">
      <w:pPr>
        <w:pStyle w:val="Akapitzlist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Wykonawca p</w:t>
      </w:r>
      <w:r w:rsidRPr="007E4B67">
        <w:rPr>
          <w:rFonts w:ascii="Times New Roman" w:hAnsi="Times New Roman" w:cs="Times New Roman"/>
          <w:bCs/>
          <w:sz w:val="20"/>
          <w:szCs w:val="20"/>
        </w:rPr>
        <w:t>osiada oddział firmy lub przedstawicielstwo lub współpracowników na rynku Stanów Zjednoczonych.</w:t>
      </w:r>
    </w:p>
    <w:bookmarkEnd w:id="0"/>
    <w:p w:rsidR="006E40C9" w:rsidRDefault="006E40C9" w:rsidP="006E4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275E78" w:rsidRPr="007635CA" w:rsidRDefault="00275E78" w:rsidP="006E40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Do oświadczenia dołączamy niezbędne dokumenty potwierdzające i</w:t>
      </w:r>
      <w:r w:rsidR="00E7020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nformacje zawarte w pkt. 1, 2, 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3</w:t>
      </w:r>
      <w:r w:rsidR="00E7020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i 4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</w:p>
    <w:p w:rsidR="006E40C9" w:rsidRPr="006E40C9" w:rsidRDefault="006E40C9" w:rsidP="006E40C9">
      <w:pPr>
        <w:rPr>
          <w:rFonts w:ascii="Times New Roman" w:hAnsi="Times New Roman" w:cs="Times New Roman"/>
          <w:sz w:val="20"/>
          <w:szCs w:val="20"/>
        </w:rPr>
      </w:pPr>
    </w:p>
    <w:p w:rsidR="006E40C9" w:rsidRPr="006E40C9" w:rsidRDefault="006E40C9" w:rsidP="006E40C9">
      <w:pPr>
        <w:ind w:left="4248"/>
        <w:rPr>
          <w:rFonts w:ascii="Times New Roman" w:hAnsi="Times New Roman" w:cs="Times New Roman"/>
          <w:sz w:val="20"/>
          <w:szCs w:val="20"/>
        </w:rPr>
      </w:pPr>
    </w:p>
    <w:p w:rsidR="006E40C9" w:rsidRPr="006E40C9" w:rsidRDefault="006E40C9" w:rsidP="006E40C9">
      <w:pPr>
        <w:jc w:val="right"/>
        <w:rPr>
          <w:rFonts w:ascii="Times New Roman" w:hAnsi="Times New Roman" w:cs="Times New Roman"/>
          <w:sz w:val="20"/>
          <w:szCs w:val="20"/>
        </w:rPr>
      </w:pPr>
      <w:r w:rsidRPr="006E40C9">
        <w:rPr>
          <w:rFonts w:ascii="Times New Roman" w:hAnsi="Times New Roman" w:cs="Times New Roman"/>
          <w:sz w:val="20"/>
          <w:szCs w:val="20"/>
        </w:rPr>
        <w:t>………………….………………………………………………………………………</w:t>
      </w:r>
    </w:p>
    <w:p w:rsidR="006E40C9" w:rsidRPr="006E40C9" w:rsidRDefault="006E40C9" w:rsidP="006E40C9">
      <w:pPr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6E40C9">
        <w:rPr>
          <w:rFonts w:ascii="Times New Roman" w:hAnsi="Times New Roman" w:cs="Times New Roman"/>
          <w:sz w:val="20"/>
          <w:szCs w:val="20"/>
        </w:rPr>
        <w:t>data</w:t>
      </w:r>
      <w:proofErr w:type="gramEnd"/>
      <w:r w:rsidRPr="006E40C9">
        <w:rPr>
          <w:rFonts w:ascii="Times New Roman" w:hAnsi="Times New Roman" w:cs="Times New Roman"/>
          <w:sz w:val="20"/>
          <w:szCs w:val="20"/>
        </w:rPr>
        <w:t xml:space="preserve"> i podpis upoważnionego przedstawiciela Wykonawcy</w:t>
      </w:r>
    </w:p>
    <w:p w:rsidR="00D35284" w:rsidRPr="006E40C9" w:rsidRDefault="00D35284" w:rsidP="006E40C9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D35284" w:rsidRPr="006E40C9" w:rsidSect="00D35284">
      <w:headerReference w:type="default" r:id="rId7"/>
      <w:pgSz w:w="11906" w:h="16838"/>
      <w:pgMar w:top="1417" w:right="1274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314" w:rsidRDefault="005E4314" w:rsidP="00AE7D67">
      <w:pPr>
        <w:spacing w:after="0" w:line="240" w:lineRule="auto"/>
      </w:pPr>
      <w:r>
        <w:separator/>
      </w:r>
    </w:p>
  </w:endnote>
  <w:endnote w:type="continuationSeparator" w:id="0">
    <w:p w:rsidR="005E4314" w:rsidRDefault="005E4314" w:rsidP="00AE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314" w:rsidRDefault="005E4314" w:rsidP="00AE7D67">
      <w:pPr>
        <w:spacing w:after="0" w:line="240" w:lineRule="auto"/>
      </w:pPr>
      <w:r>
        <w:separator/>
      </w:r>
    </w:p>
  </w:footnote>
  <w:footnote w:type="continuationSeparator" w:id="0">
    <w:p w:rsidR="005E4314" w:rsidRDefault="005E4314" w:rsidP="00AE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F6D" w:rsidRDefault="00FA5F6D">
    <w:pPr>
      <w:pStyle w:val="Nagwek"/>
    </w:pPr>
    <w:r>
      <w:rPr>
        <w:noProof/>
        <w:lang w:eastAsia="pl-PL"/>
      </w:rPr>
      <w:drawing>
        <wp:inline distT="0" distB="0" distL="0" distR="0" wp14:anchorId="49EF8351">
          <wp:extent cx="1183005" cy="6280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0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</w:t>
    </w:r>
    <w:r>
      <w:rPr>
        <w:noProof/>
        <w:lang w:eastAsia="pl-PL"/>
      </w:rPr>
      <w:drawing>
        <wp:inline distT="0" distB="0" distL="0" distR="0" wp14:anchorId="10BDB45A">
          <wp:extent cx="154876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lang w:eastAsia="pl-PL"/>
      </w:rPr>
      <w:drawing>
        <wp:inline distT="0" distB="0" distL="0" distR="0" wp14:anchorId="0547937A">
          <wp:extent cx="1511935" cy="494030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Calibri" w:hAnsi="Times New Roman" w:cs="Times New Roman"/>
        <w:b w:val="0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7" w15:restartNumberingAfterBreak="0">
    <w:nsid w:val="0000000D"/>
    <w:multiLevelType w:val="singleLevel"/>
    <w:tmpl w:val="21CC173E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  <w:sz w:val="24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/>
      </w:rPr>
    </w:lvl>
  </w:abstractNum>
  <w:abstractNum w:abstractNumId="10" w15:restartNumberingAfterBreak="0">
    <w:nsid w:val="00000010"/>
    <w:multiLevelType w:val="singleLevel"/>
    <w:tmpl w:val="B2B8B79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b w:val="0"/>
        <w:color w:val="auto"/>
      </w:rPr>
    </w:lvl>
  </w:abstractNum>
  <w:abstractNum w:abstractNumId="1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2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0D134BA8"/>
    <w:multiLevelType w:val="hybridMultilevel"/>
    <w:tmpl w:val="588208A0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1EFA050F"/>
    <w:multiLevelType w:val="hybridMultilevel"/>
    <w:tmpl w:val="58C861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3367D"/>
    <w:multiLevelType w:val="hybridMultilevel"/>
    <w:tmpl w:val="1F7089B8"/>
    <w:lvl w:ilvl="0" w:tplc="1A7ECEE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0D0CCC"/>
    <w:multiLevelType w:val="hybridMultilevel"/>
    <w:tmpl w:val="ED6A84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892700"/>
    <w:multiLevelType w:val="hybridMultilevel"/>
    <w:tmpl w:val="C4AC739A"/>
    <w:lvl w:ilvl="0" w:tplc="0000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D5447"/>
    <w:multiLevelType w:val="hybridMultilevel"/>
    <w:tmpl w:val="C5C4A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D1151"/>
    <w:multiLevelType w:val="hybridMultilevel"/>
    <w:tmpl w:val="008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D12B13"/>
    <w:multiLevelType w:val="hybridMultilevel"/>
    <w:tmpl w:val="6DE6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7"/>
  </w:num>
  <w:num w:numId="14">
    <w:abstractNumId w:val="12"/>
  </w:num>
  <w:num w:numId="15">
    <w:abstractNumId w:val="16"/>
  </w:num>
  <w:num w:numId="16">
    <w:abstractNumId w:val="13"/>
  </w:num>
  <w:num w:numId="17">
    <w:abstractNumId w:val="15"/>
  </w:num>
  <w:num w:numId="18">
    <w:abstractNumId w:val="20"/>
  </w:num>
  <w:num w:numId="19">
    <w:abstractNumId w:val="19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67"/>
    <w:rsid w:val="00007DC5"/>
    <w:rsid w:val="00086511"/>
    <w:rsid w:val="000A6FA9"/>
    <w:rsid w:val="000B13D2"/>
    <w:rsid w:val="000C30DC"/>
    <w:rsid w:val="000C66D1"/>
    <w:rsid w:val="000D1DE6"/>
    <w:rsid w:val="00184FE0"/>
    <w:rsid w:val="001C50B7"/>
    <w:rsid w:val="001F4CD8"/>
    <w:rsid w:val="00203F57"/>
    <w:rsid w:val="00212632"/>
    <w:rsid w:val="002661E5"/>
    <w:rsid w:val="00275E78"/>
    <w:rsid w:val="00324042"/>
    <w:rsid w:val="00383DE8"/>
    <w:rsid w:val="003A68C8"/>
    <w:rsid w:val="003C5649"/>
    <w:rsid w:val="003F5754"/>
    <w:rsid w:val="0040031F"/>
    <w:rsid w:val="00467B81"/>
    <w:rsid w:val="004A0C23"/>
    <w:rsid w:val="004B4879"/>
    <w:rsid w:val="00541E78"/>
    <w:rsid w:val="00564A7B"/>
    <w:rsid w:val="005B384D"/>
    <w:rsid w:val="005B5605"/>
    <w:rsid w:val="005E4314"/>
    <w:rsid w:val="005F2F72"/>
    <w:rsid w:val="006147D9"/>
    <w:rsid w:val="006859AB"/>
    <w:rsid w:val="006B26B3"/>
    <w:rsid w:val="006E40C9"/>
    <w:rsid w:val="007113E9"/>
    <w:rsid w:val="00735958"/>
    <w:rsid w:val="007635CA"/>
    <w:rsid w:val="007906DD"/>
    <w:rsid w:val="00806C31"/>
    <w:rsid w:val="00881CA9"/>
    <w:rsid w:val="008847FE"/>
    <w:rsid w:val="008F0491"/>
    <w:rsid w:val="00937188"/>
    <w:rsid w:val="00976E8C"/>
    <w:rsid w:val="009B09EC"/>
    <w:rsid w:val="00A3392D"/>
    <w:rsid w:val="00A64E39"/>
    <w:rsid w:val="00A71BDF"/>
    <w:rsid w:val="00AE340C"/>
    <w:rsid w:val="00AE7D67"/>
    <w:rsid w:val="00B0047C"/>
    <w:rsid w:val="00B045FA"/>
    <w:rsid w:val="00B52C3E"/>
    <w:rsid w:val="00BA395F"/>
    <w:rsid w:val="00BE432D"/>
    <w:rsid w:val="00C355EA"/>
    <w:rsid w:val="00C503C3"/>
    <w:rsid w:val="00C76D00"/>
    <w:rsid w:val="00D35284"/>
    <w:rsid w:val="00D53E9F"/>
    <w:rsid w:val="00D84403"/>
    <w:rsid w:val="00DA2C64"/>
    <w:rsid w:val="00DA4588"/>
    <w:rsid w:val="00DD7FCA"/>
    <w:rsid w:val="00E030E0"/>
    <w:rsid w:val="00E06D7E"/>
    <w:rsid w:val="00E31941"/>
    <w:rsid w:val="00E4378B"/>
    <w:rsid w:val="00E5022C"/>
    <w:rsid w:val="00E70206"/>
    <w:rsid w:val="00E74781"/>
    <w:rsid w:val="00ED6A35"/>
    <w:rsid w:val="00EF00B4"/>
    <w:rsid w:val="00F1706C"/>
    <w:rsid w:val="00F54645"/>
    <w:rsid w:val="00F87951"/>
    <w:rsid w:val="00FA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B6A3DC-7A1D-4DED-ACD0-9BBE7BEC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D6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67"/>
  </w:style>
  <w:style w:type="paragraph" w:styleId="Stopka">
    <w:name w:val="footer"/>
    <w:basedOn w:val="Normalny"/>
    <w:link w:val="Stopka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D67"/>
  </w:style>
  <w:style w:type="character" w:styleId="Hipercze">
    <w:name w:val="Hyperlink"/>
    <w:rsid w:val="00AE7D67"/>
    <w:rPr>
      <w:color w:val="0000FF"/>
      <w:u w:val="single"/>
    </w:rPr>
  </w:style>
  <w:style w:type="paragraph" w:styleId="Akapitzlist">
    <w:name w:val="List Paragraph"/>
    <w:basedOn w:val="Normalny"/>
    <w:qFormat/>
    <w:rsid w:val="00AE7D67"/>
    <w:pPr>
      <w:ind w:left="708"/>
    </w:pPr>
  </w:style>
  <w:style w:type="paragraph" w:customStyle="1" w:styleId="redniecieniowanie1akcent11">
    <w:name w:val="Średnie cieniowanie 1 — akcent 11"/>
    <w:rsid w:val="00AE7D6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AE7D67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Standard">
    <w:name w:val="Standard"/>
    <w:rsid w:val="00AE7D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customStyle="1" w:styleId="Wzmianka1">
    <w:name w:val="Wzmianka1"/>
    <w:basedOn w:val="Domylnaczcionkaakapitu"/>
    <w:uiPriority w:val="99"/>
    <w:semiHidden/>
    <w:unhideWhenUsed/>
    <w:rsid w:val="006859A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Sylwia Misterkiewicz-Lis</cp:lastModifiedBy>
  <cp:revision>7</cp:revision>
  <dcterms:created xsi:type="dcterms:W3CDTF">2017-09-27T13:19:00Z</dcterms:created>
  <dcterms:modified xsi:type="dcterms:W3CDTF">2017-10-10T09:58:00Z</dcterms:modified>
</cp:coreProperties>
</file>